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1C9F214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36261C">
        <w:rPr>
          <w:rFonts w:ascii="Garamond" w:hAnsi="Garamond"/>
          <w:sz w:val="24"/>
          <w:szCs w:val="24"/>
        </w:rPr>
        <w:t>0</w:t>
      </w:r>
      <w:r w:rsidR="00112025">
        <w:rPr>
          <w:rFonts w:ascii="Garamond" w:hAnsi="Garamond"/>
          <w:sz w:val="24"/>
          <w:szCs w:val="24"/>
        </w:rPr>
        <w:t>8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3EC16C0B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12025" w:rsidRPr="00846AC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https://zakazky.zcu.cz/contract_display_5161.html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AC0E7AC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12025">
        <w:rPr>
          <w:rFonts w:ascii="Garamond" w:hAnsi="Garamond" w:cs="Arial"/>
          <w:b/>
          <w:sz w:val="22"/>
          <w:szCs w:val="22"/>
        </w:rPr>
        <w:t>30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102D62">
        <w:rPr>
          <w:rFonts w:ascii="Garamond" w:hAnsi="Garamond" w:cs="Arial"/>
          <w:b/>
          <w:sz w:val="22"/>
          <w:szCs w:val="22"/>
        </w:rPr>
        <w:t>3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93106A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DD9D7F" w14:textId="77777777" w:rsidR="00A12C44" w:rsidRDefault="00A12C44" w:rsidP="00795AAC">
      <w:r>
        <w:separator/>
      </w:r>
    </w:p>
  </w:endnote>
  <w:endnote w:type="continuationSeparator" w:id="0">
    <w:p w14:paraId="61706B8B" w14:textId="77777777" w:rsidR="00A12C44" w:rsidRDefault="00A12C4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767844" w14:textId="77777777" w:rsidR="00A12C44" w:rsidRDefault="00A12C44" w:rsidP="00795AAC">
      <w:r>
        <w:separator/>
      </w:r>
    </w:p>
  </w:footnote>
  <w:footnote w:type="continuationSeparator" w:id="0">
    <w:p w14:paraId="7943317D" w14:textId="77777777" w:rsidR="00A12C44" w:rsidRDefault="00A12C4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025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06A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2C44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16E9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61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EQHhXf2BTL0SBnH9VFIqTjYr0zy8KvjrM+mHtm6bFKc=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QKgXYEfOu2Ole5Njyh+BHJzubImVmEHycZ3r39lOppE=</DigestValue>
    </Reference>
  </SignedInfo>
  <SignatureValue>BkGKjyLURX5iMKFZowKOwF+AOpaQ1qkVr3HPUv/oKem5gBaBOR5zclf1LwVZn8Wg5bIrHaI8++Y0
18Ymk3vhULWvRcG78bMbZvmtIQYeVCpPbWRk8ymo4X5Nbq91Ey2Jc+HL50EL2Ayc2FzsBWFQ72Uc
kWBMCgxq1l5zwa8UTGfSNmFQGVYLv9/RyhoUmAybyqNK3y+RUTFspCNAtsQp1dC44H96XgSQN6Yk
r/CEQh23/iSuVGN2b74W6Q62YRp+Epa30fZn+gYtnFGRCma6Q/AdJhQDUPn4cnPMgZGDlMiu9vlH
sudia0D3IDJCixqjNAxapF+INVGeVsfT3d3ZGw==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KRItT/qEVegpnlsjQ8hUXv1GOfyH8iV26/7aOgKwDj4=</DigestValue>
      </Reference>
      <Reference URI="/word/document.xml?ContentType=application/vnd.openxmlformats-officedocument.wordprocessingml.document.main+xml">
        <DigestMethod Algorithm="http://www.w3.org/2001/04/xmlenc#sha256"/>
        <DigestValue>r9mhmoAhrPvw4ikymF4B352F6HKzO+idzDtksEXV6bE=</DigestValue>
      </Reference>
      <Reference URI="/word/endnotes.xml?ContentType=application/vnd.openxmlformats-officedocument.wordprocessingml.endnotes+xml">
        <DigestMethod Algorithm="http://www.w3.org/2001/04/xmlenc#sha256"/>
        <DigestValue>O6NzeqrJPPTNgUUGvA2rk2TBTtH3+k3W068pqOgOEjw=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P1QmrGfZftBbRx3I3OytOGQBQsAlSS3UDVh+r8Vd1Ek=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j/fq+eBAVcG6OYV0UNCkr+T1zpZN7S3QaMSgym/b8Gg=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2022-03-18T09:05:24Z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2022-03-18T09:05:24Z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F853E-3161-48FC-BBED-7A5678E3A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2151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18</cp:revision>
  <cp:lastPrinted>2018-08-08T13:48:00Z</cp:lastPrinted>
  <dcterms:created xsi:type="dcterms:W3CDTF">2021-09-20T07:30:00Z</dcterms:created>
  <dcterms:modified xsi:type="dcterms:W3CDTF">2022-03-18T09:05:00Z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